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8D9" w:rsidRPr="009136DB" w:rsidRDefault="00CC68D9" w:rsidP="00E07949">
      <w:pPr>
        <w:jc w:val="center"/>
        <w:rPr>
          <w:b/>
          <w:bCs/>
          <w:sz w:val="28"/>
        </w:rPr>
      </w:pPr>
      <w:r w:rsidRPr="009136DB">
        <w:rPr>
          <w:b/>
          <w:bCs/>
          <w:sz w:val="28"/>
        </w:rPr>
        <w:t xml:space="preserve">COP 4331- </w:t>
      </w:r>
      <w:r w:rsidR="00514AFA">
        <w:rPr>
          <w:b/>
          <w:bCs/>
          <w:sz w:val="28"/>
        </w:rPr>
        <w:t>Fall</w:t>
      </w:r>
      <w:r w:rsidR="00D92057">
        <w:rPr>
          <w:b/>
          <w:bCs/>
          <w:sz w:val="28"/>
        </w:rPr>
        <w:t xml:space="preserve"> 2014</w:t>
      </w:r>
    </w:p>
    <w:p w:rsidR="00CC68D9" w:rsidRPr="007E0B60" w:rsidRDefault="00CC68D9" w:rsidP="00E07949">
      <w:pPr>
        <w:jc w:val="center"/>
        <w:rPr>
          <w:b/>
          <w:bCs/>
        </w:rPr>
      </w:pPr>
      <w:r w:rsidRPr="009136DB">
        <w:rPr>
          <w:b/>
          <w:bCs/>
          <w:sz w:val="28"/>
        </w:rPr>
        <w:t>Homework 2</w:t>
      </w:r>
    </w:p>
    <w:p w:rsidR="00CC68D9" w:rsidRDefault="00514AFA" w:rsidP="00E07949">
      <w:pPr>
        <w:jc w:val="center"/>
        <w:rPr>
          <w:b/>
          <w:bCs/>
          <w:u w:val="single"/>
        </w:rPr>
      </w:pPr>
      <w:r w:rsidRPr="008853AB">
        <w:rPr>
          <w:b/>
          <w:bCs/>
          <w:u w:val="single"/>
        </w:rPr>
        <w:t xml:space="preserve">Due: </w:t>
      </w:r>
      <w:r>
        <w:rPr>
          <w:b/>
          <w:bCs/>
          <w:u w:val="single"/>
        </w:rPr>
        <w:t xml:space="preserve">October </w:t>
      </w:r>
      <w:r w:rsidR="00783A8F">
        <w:rPr>
          <w:b/>
          <w:bCs/>
          <w:u w:val="single"/>
        </w:rPr>
        <w:t>16</w:t>
      </w:r>
      <w:r w:rsidRPr="008853AB">
        <w:rPr>
          <w:b/>
          <w:bCs/>
          <w:u w:val="single"/>
        </w:rPr>
        <w:t>, 201</w:t>
      </w:r>
      <w:r w:rsidR="00753949">
        <w:rPr>
          <w:b/>
          <w:bCs/>
          <w:u w:val="single"/>
        </w:rPr>
        <w:t>4</w:t>
      </w:r>
    </w:p>
    <w:p w:rsidR="00514AFA" w:rsidRDefault="00514AFA" w:rsidP="00E77D1F">
      <w:pPr>
        <w:jc w:val="both"/>
        <w:rPr>
          <w:b/>
          <w:bCs/>
        </w:rPr>
      </w:pPr>
    </w:p>
    <w:p w:rsidR="00FB3731" w:rsidRDefault="00FB3731" w:rsidP="00E77D1F">
      <w:pPr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No late submissions will be accepted</w:t>
      </w:r>
    </w:p>
    <w:p w:rsidR="00FB3731" w:rsidRPr="00FB3731" w:rsidRDefault="00FB3731" w:rsidP="00E77D1F">
      <w:pPr>
        <w:numPr>
          <w:ilvl w:val="0"/>
          <w:numId w:val="11"/>
        </w:numPr>
        <w:jc w:val="both"/>
        <w:rPr>
          <w:b/>
          <w:bCs/>
        </w:rPr>
      </w:pPr>
      <w:r w:rsidRPr="00FD0ADF">
        <w:rPr>
          <w:b/>
          <w:bCs/>
        </w:rPr>
        <w:t xml:space="preserve">Please submit the homework through Webcourses using </w:t>
      </w:r>
      <w:r>
        <w:rPr>
          <w:b/>
          <w:bCs/>
        </w:rPr>
        <w:t>the following format: COP4331C_Fall</w:t>
      </w:r>
      <w:r w:rsidR="00783A8F">
        <w:rPr>
          <w:b/>
          <w:bCs/>
        </w:rPr>
        <w:t>14</w:t>
      </w:r>
      <w:r w:rsidRPr="00FD0ADF">
        <w:rPr>
          <w:b/>
          <w:bCs/>
        </w:rPr>
        <w:t>_HW</w:t>
      </w:r>
      <w:r>
        <w:rPr>
          <w:b/>
          <w:bCs/>
        </w:rPr>
        <w:t>#</w:t>
      </w:r>
      <w:r w:rsidRPr="00FD0ADF">
        <w:rPr>
          <w:b/>
          <w:bCs/>
        </w:rPr>
        <w:t>_LastName_FirstName.pdf</w:t>
      </w:r>
      <w:r>
        <w:rPr>
          <w:b/>
          <w:bCs/>
        </w:rPr>
        <w:t>, where # will be 1, 2, or 3.</w:t>
      </w:r>
    </w:p>
    <w:p w:rsidR="0099315F" w:rsidRPr="00FD0ADF" w:rsidRDefault="0099315F" w:rsidP="00E77D1F">
      <w:pPr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 xml:space="preserve">This homework assignment is an </w:t>
      </w:r>
      <w:r w:rsidRPr="006D321F">
        <w:rPr>
          <w:b/>
          <w:bCs/>
          <w:u w:val="single"/>
        </w:rPr>
        <w:t>INDIVIDUAL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 xml:space="preserve">assignment, not a team effort!!! </w:t>
      </w:r>
    </w:p>
    <w:p w:rsidR="00FB3731" w:rsidRDefault="00FB3731" w:rsidP="00E77D1F">
      <w:pPr>
        <w:ind w:left="360"/>
        <w:jc w:val="both"/>
        <w:rPr>
          <w:b/>
          <w:bCs/>
        </w:rPr>
      </w:pPr>
    </w:p>
    <w:p w:rsidR="001A5350" w:rsidRPr="00FB3731" w:rsidRDefault="001A5350" w:rsidP="00E77D1F">
      <w:pPr>
        <w:ind w:left="360"/>
        <w:jc w:val="both"/>
        <w:rPr>
          <w:b/>
          <w:bCs/>
        </w:rPr>
      </w:pPr>
    </w:p>
    <w:p w:rsidR="00CC68D9" w:rsidRDefault="00CC68D9" w:rsidP="00E77D1F">
      <w:pPr>
        <w:jc w:val="both"/>
      </w:pPr>
      <w:r>
        <w:rPr>
          <w:b/>
          <w:bCs/>
        </w:rPr>
        <w:t>Problem statement:</w:t>
      </w:r>
    </w:p>
    <w:p w:rsidR="00CC68D9" w:rsidRDefault="00CC68D9" w:rsidP="00E77D1F">
      <w:pPr>
        <w:jc w:val="both"/>
      </w:pPr>
    </w:p>
    <w:p w:rsidR="008157F3" w:rsidRDefault="00CC68D9" w:rsidP="00E77D1F">
      <w:pPr>
        <w:jc w:val="both"/>
      </w:pPr>
      <w:r>
        <w:t xml:space="preserve">You are </w:t>
      </w:r>
      <w:r w:rsidR="00E77D1F">
        <w:t xml:space="preserve">required to improve </w:t>
      </w:r>
      <w:r w:rsidR="00287BB2">
        <w:t xml:space="preserve">the </w:t>
      </w:r>
      <w:r>
        <w:t xml:space="preserve">system developed in Homework-1. </w:t>
      </w:r>
      <w:r w:rsidR="00287BB2">
        <w:t xml:space="preserve">You have been requested to improve </w:t>
      </w:r>
      <w:r w:rsidR="005D13D3">
        <w:t>admin</w:t>
      </w:r>
      <w:r w:rsidR="00E77D1F">
        <w:t xml:space="preserve"> functionality to view student’s</w:t>
      </w:r>
      <w:r w:rsidR="005D13D3">
        <w:t xml:space="preserve"> activity</w:t>
      </w:r>
      <w:r w:rsidR="0056111E">
        <w:t xml:space="preserve">. </w:t>
      </w:r>
      <w:r w:rsidR="00287BB2">
        <w:t xml:space="preserve">Currently, </w:t>
      </w:r>
      <w:r w:rsidR="00E77D1F">
        <w:t xml:space="preserve">admins cannot view which student </w:t>
      </w:r>
      <w:r w:rsidR="003C0D3E">
        <w:t>registered to</w:t>
      </w:r>
      <w:r w:rsidR="00E77D1F">
        <w:t xml:space="preserve"> which courses and the time each student</w:t>
      </w:r>
      <w:r w:rsidR="003C0D3E">
        <w:t xml:space="preserve"> spent online for each course. The admins should be able to search </w:t>
      </w:r>
      <w:r w:rsidR="00DF29C3">
        <w:t>students wit</w:t>
      </w:r>
      <w:r w:rsidR="002E1000">
        <w:t>h longest and shortest times</w:t>
      </w:r>
      <w:r w:rsidR="00E77D1F">
        <w:t xml:space="preserve"> spent on each course</w:t>
      </w:r>
      <w:r w:rsidR="002E1000">
        <w:t>,</w:t>
      </w:r>
      <w:r w:rsidR="00DE46AD">
        <w:t xml:space="preserve"> </w:t>
      </w:r>
      <w:r w:rsidR="00A215C4">
        <w:t xml:space="preserve">number of videos </w:t>
      </w:r>
      <w:r w:rsidR="00433DEE">
        <w:t>the students</w:t>
      </w:r>
      <w:r w:rsidR="00A215C4">
        <w:t xml:space="preserve"> watched</w:t>
      </w:r>
      <w:r w:rsidR="0043574B">
        <w:t xml:space="preserve"> and </w:t>
      </w:r>
      <w:r w:rsidR="00433DEE">
        <w:t xml:space="preserve">the </w:t>
      </w:r>
      <w:r w:rsidR="0043574B">
        <w:t>newest students</w:t>
      </w:r>
      <w:r w:rsidR="00E77D1F">
        <w:t xml:space="preserve"> in the system</w:t>
      </w:r>
      <w:r w:rsidR="0043574B">
        <w:t xml:space="preserve">. </w:t>
      </w:r>
      <w:r w:rsidR="00B86C77">
        <w:t xml:space="preserve">In order to improve the system you have been asked to force </w:t>
      </w:r>
      <w:r w:rsidR="00E77D1F">
        <w:t xml:space="preserve">request </w:t>
      </w:r>
      <w:r w:rsidR="00B86C77">
        <w:t xml:space="preserve">the following requirements when </w:t>
      </w:r>
      <w:r w:rsidR="0056111E">
        <w:t xml:space="preserve">storing </w:t>
      </w:r>
      <w:r w:rsidR="00EB1153">
        <w:t>student</w:t>
      </w:r>
      <w:r w:rsidR="0056111E">
        <w:t xml:space="preserve"> information: &lt;</w:t>
      </w:r>
      <w:r w:rsidR="00E3218A">
        <w:t>FirstName</w:t>
      </w:r>
      <w:r w:rsidR="0056111E">
        <w:t>&gt;,</w:t>
      </w:r>
      <w:r w:rsidR="005D0557">
        <w:t xml:space="preserve"> &lt;</w:t>
      </w:r>
      <w:r w:rsidR="00EA379D">
        <w:t xml:space="preserve">LastName </w:t>
      </w:r>
      <w:r w:rsidR="005D0557">
        <w:t xml:space="preserve">&gt;, </w:t>
      </w:r>
      <w:r w:rsidR="003D65AE">
        <w:t>&lt;CourseN</w:t>
      </w:r>
      <w:r w:rsidR="00343227">
        <w:t xml:space="preserve">ame&gt;, </w:t>
      </w:r>
      <w:r w:rsidR="003D65AE">
        <w:t>&lt;R</w:t>
      </w:r>
      <w:r w:rsidR="005D0557">
        <w:t>egister</w:t>
      </w:r>
      <w:r w:rsidR="003D65AE">
        <w:t>D</w:t>
      </w:r>
      <w:r w:rsidR="0056111E">
        <w:t>ate&gt;, &lt;</w:t>
      </w:r>
      <w:r w:rsidR="003D65AE">
        <w:t>TimeS</w:t>
      </w:r>
      <w:r w:rsidR="008E45AF">
        <w:t>pent</w:t>
      </w:r>
      <w:r w:rsidR="0056111E">
        <w:t>&gt;</w:t>
      </w:r>
      <w:r w:rsidR="003D65AE">
        <w:t xml:space="preserve"> and &lt;NumberOfVideosW</w:t>
      </w:r>
      <w:r w:rsidR="008E45AF">
        <w:t>atched&gt;</w:t>
      </w:r>
      <w:r w:rsidR="0056111E">
        <w:t xml:space="preserve">. </w:t>
      </w:r>
      <w:r w:rsidR="006A1C24">
        <w:t xml:space="preserve"> Using this information an automated sorter w</w:t>
      </w:r>
      <w:r w:rsidR="00C8138F">
        <w:t>ill generate a list of the top 3 students according to sorting criteria.</w:t>
      </w:r>
    </w:p>
    <w:p w:rsidR="0056111E" w:rsidRDefault="0056111E" w:rsidP="00E77D1F">
      <w:pPr>
        <w:jc w:val="both"/>
      </w:pPr>
    </w:p>
    <w:p w:rsidR="0056111E" w:rsidRDefault="0056111E" w:rsidP="00E77D1F">
      <w:pPr>
        <w:jc w:val="both"/>
      </w:pPr>
      <w:r>
        <w:t xml:space="preserve">The categories are as follows: </w:t>
      </w:r>
    </w:p>
    <w:p w:rsidR="00287BB2" w:rsidRDefault="001C3570" w:rsidP="00E77D1F">
      <w:pPr>
        <w:pStyle w:val="ListParagraph"/>
        <w:numPr>
          <w:ilvl w:val="0"/>
          <w:numId w:val="13"/>
        </w:numPr>
        <w:jc w:val="both"/>
      </w:pPr>
      <w:r>
        <w:t>Register Date</w:t>
      </w:r>
      <w:r w:rsidR="003011AD">
        <w:t xml:space="preserve"> </w:t>
      </w:r>
      <w:r w:rsidR="0056111E">
        <w:t xml:space="preserve">(Sorted by </w:t>
      </w:r>
      <w:r w:rsidR="00931BFF">
        <w:t xml:space="preserve">students who lastly </w:t>
      </w:r>
      <w:r w:rsidR="00996229">
        <w:t xml:space="preserve">or firstly </w:t>
      </w:r>
      <w:r w:rsidR="00931BFF">
        <w:t>registered to a course)</w:t>
      </w:r>
    </w:p>
    <w:p w:rsidR="00287BB2" w:rsidRDefault="00936222" w:rsidP="00E77D1F">
      <w:pPr>
        <w:pStyle w:val="ListParagraph"/>
        <w:numPr>
          <w:ilvl w:val="0"/>
          <w:numId w:val="13"/>
        </w:numPr>
        <w:jc w:val="both"/>
      </w:pPr>
      <w:r>
        <w:t>Time Spent (Sorted by students who spent longest or shortest time for a course)</w:t>
      </w:r>
    </w:p>
    <w:p w:rsidR="0056111E" w:rsidRDefault="00F47A29" w:rsidP="00E77D1F">
      <w:pPr>
        <w:pStyle w:val="ListParagraph"/>
        <w:numPr>
          <w:ilvl w:val="0"/>
          <w:numId w:val="13"/>
        </w:numPr>
        <w:jc w:val="both"/>
      </w:pPr>
      <w:r>
        <w:t>Number of videos watched</w:t>
      </w:r>
      <w:r w:rsidR="0056111E">
        <w:t xml:space="preserve"> (</w:t>
      </w:r>
      <w:r w:rsidR="0063038E">
        <w:t xml:space="preserve">Sorted by students </w:t>
      </w:r>
      <w:r w:rsidR="003026B8">
        <w:t xml:space="preserve">who watched the most </w:t>
      </w:r>
      <w:r w:rsidR="004203D4">
        <w:t xml:space="preserve">or least </w:t>
      </w:r>
      <w:r w:rsidR="003026B8">
        <w:t>number of videos</w:t>
      </w:r>
      <w:r w:rsidR="0056111E">
        <w:t>)</w:t>
      </w:r>
    </w:p>
    <w:p w:rsidR="00FB2719" w:rsidRDefault="00FB2719" w:rsidP="00E77D1F">
      <w:pPr>
        <w:jc w:val="both"/>
      </w:pPr>
      <w:r>
        <w:t xml:space="preserve">The search can be </w:t>
      </w:r>
      <w:r w:rsidR="008854A4">
        <w:t xml:space="preserve">done by selecting a course and </w:t>
      </w:r>
      <w:r w:rsidR="004C0EC4">
        <w:t>a sorting criteria</w:t>
      </w:r>
      <w:r w:rsidR="00A64F96">
        <w:t xml:space="preserve"> (search option)</w:t>
      </w:r>
      <w:bookmarkStart w:id="0" w:name="_GoBack"/>
      <w:bookmarkEnd w:id="0"/>
      <w:r>
        <w:t>.</w:t>
      </w:r>
    </w:p>
    <w:p w:rsidR="00CC68D9" w:rsidRDefault="00CC68D9" w:rsidP="00E77D1F">
      <w:pPr>
        <w:jc w:val="both"/>
      </w:pPr>
    </w:p>
    <w:p w:rsidR="00CC68D9" w:rsidRDefault="00CC68D9" w:rsidP="00E77D1F">
      <w:pPr>
        <w:jc w:val="both"/>
        <w:rPr>
          <w:b/>
          <w:bCs/>
        </w:rPr>
      </w:pPr>
      <w:r>
        <w:rPr>
          <w:b/>
          <w:bCs/>
        </w:rPr>
        <w:t>Assignment:</w:t>
      </w:r>
    </w:p>
    <w:p w:rsidR="00C04DFF" w:rsidRDefault="00C04DFF" w:rsidP="00E77D1F">
      <w:pPr>
        <w:pStyle w:val="ListParagraph"/>
        <w:numPr>
          <w:ilvl w:val="0"/>
          <w:numId w:val="12"/>
        </w:numPr>
        <w:jc w:val="both"/>
      </w:pPr>
      <w:r>
        <w:t xml:space="preserve">You will be provided a .txt file that </w:t>
      </w:r>
      <w:r w:rsidRPr="006A01F9">
        <w:rPr>
          <w:b/>
          <w:u w:val="single"/>
        </w:rPr>
        <w:t>you must use</w:t>
      </w:r>
      <w:r>
        <w:t xml:space="preserve"> for your submission. This .txt file will essentially be a “database” of </w:t>
      </w:r>
      <w:r w:rsidR="00294093">
        <w:t xml:space="preserve">courses and </w:t>
      </w:r>
      <w:r w:rsidR="00700C81">
        <w:t>students</w:t>
      </w:r>
      <w:r>
        <w:t xml:space="preserve">. </w:t>
      </w:r>
      <w:r w:rsidR="006A01F9">
        <w:t xml:space="preserve">It will be named “input.txt”. Your program must automatically open and run “input.txt”. </w:t>
      </w:r>
    </w:p>
    <w:p w:rsidR="006A01F9" w:rsidRDefault="006A01F9" w:rsidP="00E77D1F">
      <w:pPr>
        <w:pStyle w:val="ListParagraph"/>
        <w:numPr>
          <w:ilvl w:val="0"/>
          <w:numId w:val="12"/>
        </w:numPr>
        <w:jc w:val="both"/>
      </w:pPr>
      <w:r>
        <w:t xml:space="preserve">Your program should rank </w:t>
      </w:r>
      <w:r w:rsidR="003011AD">
        <w:t>students</w:t>
      </w:r>
      <w:r>
        <w:t xml:space="preserve"> based on the above categories (6 </w:t>
      </w:r>
      <w:r w:rsidR="008B4473">
        <w:t xml:space="preserve">search options in </w:t>
      </w:r>
      <w:r>
        <w:t xml:space="preserve">total). </w:t>
      </w:r>
    </w:p>
    <w:p w:rsidR="006A01F9" w:rsidRDefault="006A01F9" w:rsidP="00E77D1F">
      <w:pPr>
        <w:pStyle w:val="ListParagraph"/>
        <w:numPr>
          <w:ilvl w:val="0"/>
          <w:numId w:val="12"/>
        </w:numPr>
        <w:jc w:val="both"/>
      </w:pPr>
      <w:r>
        <w:t xml:space="preserve">Keep in mind that while your program should work for the sample input; it should </w:t>
      </w:r>
      <w:r w:rsidRPr="001A5350">
        <w:rPr>
          <w:b/>
        </w:rPr>
        <w:t>also work</w:t>
      </w:r>
      <w:r>
        <w:t xml:space="preserve"> for different inpu</w:t>
      </w:r>
      <w:r w:rsidR="00AF46C6">
        <w:t>t files that follows the same format</w:t>
      </w:r>
      <w:r>
        <w:t>.</w:t>
      </w:r>
    </w:p>
    <w:p w:rsidR="00F5383A" w:rsidRDefault="00F5383A" w:rsidP="00E77D1F">
      <w:pPr>
        <w:tabs>
          <w:tab w:val="left" w:pos="720"/>
        </w:tabs>
        <w:jc w:val="both"/>
        <w:rPr>
          <w:sz w:val="22"/>
          <w:szCs w:val="22"/>
        </w:rPr>
      </w:pPr>
    </w:p>
    <w:p w:rsidR="001A5350" w:rsidRDefault="001A5350" w:rsidP="00E77D1F">
      <w:pPr>
        <w:tabs>
          <w:tab w:val="left" w:pos="720"/>
        </w:tabs>
        <w:jc w:val="both"/>
        <w:rPr>
          <w:sz w:val="22"/>
          <w:szCs w:val="22"/>
        </w:rPr>
      </w:pPr>
    </w:p>
    <w:p w:rsidR="00DB6088" w:rsidRDefault="00DB6088" w:rsidP="00E77D1F">
      <w:pPr>
        <w:tabs>
          <w:tab w:val="left" w:pos="720"/>
        </w:tabs>
        <w:jc w:val="both"/>
        <w:rPr>
          <w:sz w:val="22"/>
          <w:szCs w:val="22"/>
        </w:rPr>
      </w:pPr>
    </w:p>
    <w:p w:rsidR="00DB6088" w:rsidRDefault="00DB6088" w:rsidP="00E77D1F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Deliverables:</w:t>
      </w:r>
    </w:p>
    <w:p w:rsidR="00DB6088" w:rsidRPr="00DB6088" w:rsidRDefault="00DB6088" w:rsidP="00E77D1F">
      <w:pPr>
        <w:numPr>
          <w:ilvl w:val="0"/>
          <w:numId w:val="1"/>
        </w:numPr>
        <w:tabs>
          <w:tab w:val="left" w:pos="420"/>
        </w:tabs>
        <w:jc w:val="both"/>
      </w:pPr>
      <w:r w:rsidRPr="00DB6088">
        <w:t>All submissions must be a zip file that contains the source code, .exe files and README file including information necessary to run your programs</w:t>
      </w:r>
      <w:r w:rsidR="00627973">
        <w:t xml:space="preserve"> (Hint: think of the readme file as a preliminary attempt at creating a user manual)</w:t>
      </w:r>
      <w:r w:rsidRPr="00DB6088">
        <w:t xml:space="preserve">. </w:t>
      </w:r>
    </w:p>
    <w:p w:rsidR="00DB6088" w:rsidRPr="001A5350" w:rsidRDefault="00DB6088" w:rsidP="00E77D1F">
      <w:pPr>
        <w:numPr>
          <w:ilvl w:val="0"/>
          <w:numId w:val="1"/>
        </w:numPr>
        <w:tabs>
          <w:tab w:val="left" w:pos="420"/>
        </w:tabs>
        <w:jc w:val="both"/>
      </w:pPr>
      <w:r w:rsidRPr="00DB6088">
        <w:t>Your program should compile and run. If it doesn't compile and/or crash, you will receive only a partial credit for the code.</w:t>
      </w:r>
      <w:r w:rsidR="006A01F9">
        <w:t xml:space="preserve"> </w:t>
      </w:r>
      <w:r w:rsidR="006A01F9">
        <w:rPr>
          <w:b/>
          <w:u w:val="single"/>
        </w:rPr>
        <w:t>IT MUST RUN USING THE GIVEN “INPUT.TXT” FILE.</w:t>
      </w:r>
    </w:p>
    <w:p w:rsidR="001A5350" w:rsidRDefault="001A5350" w:rsidP="00E77D1F">
      <w:pPr>
        <w:tabs>
          <w:tab w:val="left" w:pos="420"/>
        </w:tabs>
        <w:jc w:val="both"/>
        <w:rPr>
          <w:b/>
          <w:u w:val="single"/>
        </w:rPr>
      </w:pPr>
    </w:p>
    <w:p w:rsidR="001A5350" w:rsidRPr="00DB6088" w:rsidRDefault="001A5350" w:rsidP="00E77D1F">
      <w:pPr>
        <w:tabs>
          <w:tab w:val="left" w:pos="420"/>
        </w:tabs>
        <w:jc w:val="both"/>
      </w:pPr>
    </w:p>
    <w:p w:rsidR="00CC68D9" w:rsidRDefault="00DB6088" w:rsidP="00E77D1F">
      <w:pPr>
        <w:numPr>
          <w:ilvl w:val="0"/>
          <w:numId w:val="1"/>
        </w:numPr>
        <w:tabs>
          <w:tab w:val="left" w:pos="420"/>
        </w:tabs>
        <w:jc w:val="both"/>
      </w:pPr>
      <w:r w:rsidRPr="00DB6088">
        <w:t xml:space="preserve">You have two options for language, C++ and Java. If you choose C++, you have two options, </w:t>
      </w:r>
      <w:r w:rsidRPr="00DB6088">
        <w:lastRenderedPageBreak/>
        <w:t xml:space="preserve">you can either submit a makefile or you can submit it as a Visual Studios Project. If you choose Java, you </w:t>
      </w:r>
      <w:r w:rsidR="00627973" w:rsidRPr="00627973">
        <w:rPr>
          <w:b/>
          <w:u w:val="single"/>
        </w:rPr>
        <w:t>must</w:t>
      </w:r>
      <w:r w:rsidRPr="00DB6088">
        <w:t xml:space="preserve"> submit the Jar, as well as the source code, or submit </w:t>
      </w:r>
      <w:r w:rsidR="007118EF">
        <w:t>an Eclipse/NetB</w:t>
      </w:r>
      <w:r w:rsidR="003110C0">
        <w:t xml:space="preserve">eans </w:t>
      </w:r>
      <w:r w:rsidRPr="00DB6088">
        <w:t>Java project. If there are issues with these things, you can let us know and we’ll try to work with you, but only good reasons for exceptions will be considered.</w:t>
      </w:r>
      <w:r w:rsidR="00F108C7" w:rsidRPr="00DB6088">
        <w:t xml:space="preserve"> </w:t>
      </w:r>
    </w:p>
    <w:p w:rsidR="001A5350" w:rsidRDefault="001A5350" w:rsidP="00E77D1F">
      <w:pPr>
        <w:tabs>
          <w:tab w:val="left" w:pos="420"/>
        </w:tabs>
        <w:ind w:left="360"/>
        <w:jc w:val="both"/>
      </w:pPr>
    </w:p>
    <w:p w:rsidR="001A5350" w:rsidRDefault="001A5350" w:rsidP="00E77D1F">
      <w:pPr>
        <w:tabs>
          <w:tab w:val="left" w:pos="420"/>
        </w:tabs>
        <w:ind w:left="360"/>
        <w:jc w:val="both"/>
      </w:pPr>
    </w:p>
    <w:p w:rsidR="00BC5C1D" w:rsidRPr="001A5350" w:rsidRDefault="00FA4B7C" w:rsidP="00E77D1F">
      <w:pPr>
        <w:tabs>
          <w:tab w:val="left" w:pos="420"/>
        </w:tabs>
        <w:ind w:left="360"/>
        <w:jc w:val="both"/>
        <w:rPr>
          <w:b/>
        </w:rPr>
      </w:pPr>
      <w:r w:rsidRPr="001A5350">
        <w:rPr>
          <w:b/>
        </w:rPr>
        <w:t xml:space="preserve">Constraints </w:t>
      </w:r>
      <w:r w:rsidR="00BC5C1D" w:rsidRPr="001A5350">
        <w:rPr>
          <w:b/>
        </w:rPr>
        <w:t>of input.txt:</w:t>
      </w:r>
    </w:p>
    <w:p w:rsidR="00BC5C1D" w:rsidRDefault="00BC5C1D" w:rsidP="00E77D1F">
      <w:pPr>
        <w:tabs>
          <w:tab w:val="left" w:pos="420"/>
        </w:tabs>
        <w:ind w:left="360"/>
        <w:jc w:val="both"/>
      </w:pPr>
    </w:p>
    <w:p w:rsidR="00C25BD3" w:rsidRDefault="00FA4B7C" w:rsidP="00E77D1F">
      <w:pPr>
        <w:pStyle w:val="ListParagraph"/>
        <w:numPr>
          <w:ilvl w:val="0"/>
          <w:numId w:val="17"/>
        </w:numPr>
        <w:tabs>
          <w:tab w:val="left" w:pos="420"/>
        </w:tabs>
        <w:jc w:val="both"/>
      </w:pPr>
      <w:r>
        <w:t xml:space="preserve">The first line in input.txt will be a number from 1 – </w:t>
      </w:r>
      <w:r w:rsidR="00BD2672">
        <w:t>100</w:t>
      </w:r>
      <w:r>
        <w:t xml:space="preserve"> representing the number of </w:t>
      </w:r>
      <w:r w:rsidR="00D522E7">
        <w:t>courses</w:t>
      </w:r>
    </w:p>
    <w:p w:rsidR="00FA4B7C" w:rsidRDefault="00FA4B7C" w:rsidP="00E77D1F">
      <w:pPr>
        <w:tabs>
          <w:tab w:val="left" w:pos="420"/>
        </w:tabs>
        <w:ind w:left="360"/>
        <w:jc w:val="both"/>
      </w:pPr>
    </w:p>
    <w:p w:rsidR="00FA4B7C" w:rsidRDefault="00FA4B7C" w:rsidP="00E77D1F">
      <w:pPr>
        <w:tabs>
          <w:tab w:val="left" w:pos="420"/>
        </w:tabs>
        <w:ind w:left="360"/>
        <w:jc w:val="both"/>
      </w:pPr>
      <w:r>
        <w:t>Foll</w:t>
      </w:r>
      <w:r w:rsidR="00C25BD3">
        <w:t>owing t</w:t>
      </w:r>
      <w:r w:rsidR="00D522E7">
        <w:t xml:space="preserve">hat, will be </w:t>
      </w:r>
      <w:r w:rsidR="00E77D1F">
        <w:t>‘</w:t>
      </w:r>
      <w:r w:rsidR="00D522E7">
        <w:t>n</w:t>
      </w:r>
      <w:r w:rsidR="00E77D1F">
        <w:t>’</w:t>
      </w:r>
      <w:r w:rsidR="00D522E7">
        <w:t xml:space="preserve"> number of course</w:t>
      </w:r>
      <w:r w:rsidR="00824801">
        <w:t>s</w:t>
      </w:r>
      <w:r>
        <w:t xml:space="preserve"> in the following format:</w:t>
      </w:r>
    </w:p>
    <w:p w:rsidR="00FA4B7C" w:rsidRDefault="00FA4B7C" w:rsidP="00E77D1F">
      <w:pPr>
        <w:tabs>
          <w:tab w:val="left" w:pos="420"/>
        </w:tabs>
        <w:ind w:left="360"/>
        <w:jc w:val="both"/>
      </w:pPr>
    </w:p>
    <w:p w:rsidR="00D522E7" w:rsidRDefault="00D522E7" w:rsidP="00E77D1F">
      <w:pPr>
        <w:pStyle w:val="ListParagraph"/>
        <w:numPr>
          <w:ilvl w:val="0"/>
          <w:numId w:val="16"/>
        </w:numPr>
        <w:tabs>
          <w:tab w:val="left" w:pos="420"/>
        </w:tabs>
        <w:jc w:val="both"/>
      </w:pPr>
      <w:r>
        <w:t>Course Name: The name of the course that the student is registered</w:t>
      </w:r>
    </w:p>
    <w:p w:rsidR="00717015" w:rsidRDefault="00717015" w:rsidP="00E77D1F">
      <w:pPr>
        <w:tabs>
          <w:tab w:val="left" w:pos="420"/>
        </w:tabs>
        <w:ind w:left="360"/>
        <w:jc w:val="both"/>
      </w:pPr>
    </w:p>
    <w:p w:rsidR="00EF5336" w:rsidRDefault="00E3218A" w:rsidP="00E77D1F">
      <w:pPr>
        <w:pStyle w:val="ListParagraph"/>
        <w:numPr>
          <w:ilvl w:val="0"/>
          <w:numId w:val="15"/>
        </w:numPr>
        <w:tabs>
          <w:tab w:val="left" w:pos="420"/>
        </w:tabs>
        <w:jc w:val="both"/>
      </w:pPr>
      <w:r>
        <w:t>FirstName LastN</w:t>
      </w:r>
      <w:r w:rsidR="00EF5336">
        <w:t>ame</w:t>
      </w:r>
      <w:r w:rsidR="00717015">
        <w:t>: The first name and last name of a student who registered to the course</w:t>
      </w:r>
      <w:r w:rsidR="006770DF">
        <w:t xml:space="preserve"> (there is a space between the first name and last name)</w:t>
      </w:r>
    </w:p>
    <w:p w:rsidR="00E21886" w:rsidRDefault="00FD028B" w:rsidP="00E77D1F">
      <w:pPr>
        <w:pStyle w:val="ListParagraph"/>
        <w:numPr>
          <w:ilvl w:val="0"/>
          <w:numId w:val="15"/>
        </w:numPr>
        <w:tabs>
          <w:tab w:val="left" w:pos="420"/>
          <w:tab w:val="left" w:pos="2805"/>
        </w:tabs>
        <w:jc w:val="both"/>
      </w:pPr>
      <w:r>
        <w:t>Register Date</w:t>
      </w:r>
      <w:r w:rsidR="009915BC">
        <w:t xml:space="preserve"> in format: </w:t>
      </w:r>
      <w:r w:rsidR="00206C6D">
        <w:t>MM/DD/YYYY</w:t>
      </w:r>
    </w:p>
    <w:p w:rsidR="00E00945" w:rsidRDefault="006C576B" w:rsidP="00E77D1F">
      <w:pPr>
        <w:pStyle w:val="ListParagraph"/>
        <w:numPr>
          <w:ilvl w:val="0"/>
          <w:numId w:val="15"/>
        </w:numPr>
        <w:tabs>
          <w:tab w:val="left" w:pos="420"/>
          <w:tab w:val="left" w:pos="2805"/>
        </w:tabs>
        <w:jc w:val="both"/>
      </w:pPr>
      <w:r>
        <w:t>Time spent in minutes: The total time spent by the student for this course</w:t>
      </w:r>
      <w:r w:rsidR="001104F3">
        <w:t xml:space="preserve"> (an integer number)</w:t>
      </w:r>
    </w:p>
    <w:p w:rsidR="00FA4B7C" w:rsidRDefault="003D65AE" w:rsidP="00E77D1F">
      <w:pPr>
        <w:pStyle w:val="ListParagraph"/>
        <w:numPr>
          <w:ilvl w:val="0"/>
          <w:numId w:val="15"/>
        </w:numPr>
        <w:tabs>
          <w:tab w:val="left" w:pos="420"/>
        </w:tabs>
        <w:jc w:val="both"/>
      </w:pPr>
      <w:r>
        <w:t>Number</w:t>
      </w:r>
      <w:r w:rsidR="006A77C1">
        <w:t xml:space="preserve"> of video</w:t>
      </w:r>
      <w:r w:rsidR="00387B96">
        <w:t>s watched</w:t>
      </w:r>
      <w:r>
        <w:t>: (an integer number</w:t>
      </w:r>
      <w:r w:rsidR="00FA4B7C">
        <w:t>)</w:t>
      </w:r>
    </w:p>
    <w:p w:rsidR="00FA4B7C" w:rsidRDefault="00FA4B7C" w:rsidP="00E77D1F">
      <w:pPr>
        <w:tabs>
          <w:tab w:val="left" w:pos="420"/>
        </w:tabs>
        <w:ind w:left="360"/>
        <w:jc w:val="both"/>
      </w:pPr>
    </w:p>
    <w:p w:rsidR="00FA4B7C" w:rsidRDefault="00FA4B7C" w:rsidP="00E77D1F">
      <w:pPr>
        <w:tabs>
          <w:tab w:val="left" w:pos="420"/>
        </w:tabs>
        <w:ind w:left="360"/>
        <w:jc w:val="both"/>
      </w:pPr>
      <w:r>
        <w:t>Example:</w:t>
      </w:r>
    </w:p>
    <w:p w:rsidR="00FA4B7C" w:rsidRDefault="00FA4B7C" w:rsidP="00E77D1F">
      <w:pPr>
        <w:tabs>
          <w:tab w:val="left" w:pos="420"/>
        </w:tabs>
        <w:ind w:left="360"/>
        <w:jc w:val="both"/>
      </w:pPr>
    </w:p>
    <w:p w:rsidR="006F1672" w:rsidRDefault="006F1672" w:rsidP="00E77D1F">
      <w:pPr>
        <w:tabs>
          <w:tab w:val="left" w:pos="420"/>
        </w:tabs>
        <w:ind w:left="360"/>
        <w:jc w:val="both"/>
      </w:pPr>
      <w:r>
        <w:t>1</w:t>
      </w:r>
    </w:p>
    <w:p w:rsidR="00FA4B7C" w:rsidRDefault="00FA4B7C" w:rsidP="00E77D1F">
      <w:pPr>
        <w:tabs>
          <w:tab w:val="left" w:pos="420"/>
        </w:tabs>
        <w:jc w:val="both"/>
      </w:pPr>
    </w:p>
    <w:p w:rsidR="00AD3F16" w:rsidRDefault="00AD3F16" w:rsidP="00E77D1F">
      <w:pPr>
        <w:tabs>
          <w:tab w:val="left" w:pos="420"/>
        </w:tabs>
        <w:jc w:val="both"/>
      </w:pPr>
      <w:r>
        <w:t xml:space="preserve">      Introduction to Computer Science</w:t>
      </w:r>
    </w:p>
    <w:p w:rsidR="00A145AE" w:rsidRDefault="00A145AE" w:rsidP="00E77D1F">
      <w:pPr>
        <w:tabs>
          <w:tab w:val="left" w:pos="420"/>
        </w:tabs>
        <w:ind w:left="360"/>
        <w:jc w:val="both"/>
      </w:pPr>
    </w:p>
    <w:p w:rsidR="001C3570" w:rsidRDefault="00B339F0" w:rsidP="00E77D1F">
      <w:pPr>
        <w:tabs>
          <w:tab w:val="left" w:pos="420"/>
        </w:tabs>
        <w:ind w:left="360"/>
        <w:jc w:val="both"/>
      </w:pPr>
      <w:r>
        <w:t>Alice Taylor</w:t>
      </w:r>
    </w:p>
    <w:p w:rsidR="001C3570" w:rsidRDefault="004D57A8" w:rsidP="00E77D1F">
      <w:pPr>
        <w:tabs>
          <w:tab w:val="left" w:pos="420"/>
        </w:tabs>
        <w:ind w:left="360"/>
        <w:jc w:val="both"/>
      </w:pPr>
      <w:r>
        <w:t>9/15/2014</w:t>
      </w:r>
    </w:p>
    <w:p w:rsidR="004D57A8" w:rsidRDefault="00076DED" w:rsidP="00E77D1F">
      <w:pPr>
        <w:tabs>
          <w:tab w:val="left" w:pos="420"/>
        </w:tabs>
        <w:ind w:left="360"/>
        <w:jc w:val="both"/>
      </w:pPr>
      <w:r>
        <w:t>324</w:t>
      </w:r>
    </w:p>
    <w:p w:rsidR="004D57A8" w:rsidRDefault="00076DED" w:rsidP="00E77D1F">
      <w:pPr>
        <w:tabs>
          <w:tab w:val="left" w:pos="420"/>
        </w:tabs>
        <w:ind w:left="360"/>
        <w:jc w:val="both"/>
      </w:pPr>
      <w:r>
        <w:t>3</w:t>
      </w:r>
    </w:p>
    <w:p w:rsidR="00FA4B7C" w:rsidRDefault="00FA4B7C" w:rsidP="00E77D1F">
      <w:pPr>
        <w:tabs>
          <w:tab w:val="left" w:pos="420"/>
        </w:tabs>
        <w:ind w:left="360"/>
        <w:jc w:val="both"/>
      </w:pPr>
    </w:p>
    <w:p w:rsidR="00076DED" w:rsidRDefault="00076DED" w:rsidP="00E77D1F">
      <w:pPr>
        <w:tabs>
          <w:tab w:val="left" w:pos="420"/>
        </w:tabs>
        <w:ind w:left="360"/>
        <w:jc w:val="both"/>
      </w:pPr>
      <w:r>
        <w:t>Bob Fisher</w:t>
      </w:r>
    </w:p>
    <w:p w:rsidR="00076DED" w:rsidRDefault="00076DED" w:rsidP="00E77D1F">
      <w:pPr>
        <w:tabs>
          <w:tab w:val="left" w:pos="420"/>
        </w:tabs>
        <w:ind w:left="360"/>
        <w:jc w:val="both"/>
      </w:pPr>
      <w:r>
        <w:t>8/13/2014</w:t>
      </w:r>
    </w:p>
    <w:p w:rsidR="00935C73" w:rsidRDefault="00935C73" w:rsidP="00E77D1F">
      <w:pPr>
        <w:tabs>
          <w:tab w:val="left" w:pos="420"/>
        </w:tabs>
        <w:ind w:left="360"/>
        <w:jc w:val="both"/>
      </w:pPr>
      <w:r>
        <w:t>511</w:t>
      </w:r>
    </w:p>
    <w:p w:rsidR="00997E01" w:rsidRDefault="00935C73" w:rsidP="00E77D1F">
      <w:pPr>
        <w:tabs>
          <w:tab w:val="left" w:pos="420"/>
        </w:tabs>
        <w:ind w:left="360"/>
        <w:jc w:val="both"/>
      </w:pPr>
      <w:r>
        <w:t>8</w:t>
      </w:r>
    </w:p>
    <w:p w:rsidR="00565A5B" w:rsidRDefault="00565A5B" w:rsidP="00E77D1F">
      <w:pPr>
        <w:tabs>
          <w:tab w:val="left" w:pos="420"/>
        </w:tabs>
        <w:ind w:left="360"/>
        <w:jc w:val="both"/>
      </w:pPr>
    </w:p>
    <w:p w:rsidR="00565A5B" w:rsidRDefault="00565A5B" w:rsidP="00E77D1F">
      <w:pPr>
        <w:tabs>
          <w:tab w:val="left" w:pos="420"/>
        </w:tabs>
        <w:ind w:left="360"/>
        <w:jc w:val="both"/>
      </w:pPr>
    </w:p>
    <w:p w:rsidR="00565A5B" w:rsidRPr="00565A5B" w:rsidRDefault="00565A5B" w:rsidP="00E77D1F">
      <w:pPr>
        <w:tabs>
          <w:tab w:val="left" w:pos="420"/>
        </w:tabs>
        <w:ind w:left="360"/>
        <w:jc w:val="both"/>
        <w:rPr>
          <w:b/>
        </w:rPr>
      </w:pPr>
      <w:r w:rsidRPr="00565A5B">
        <w:rPr>
          <w:b/>
        </w:rPr>
        <w:t>Output:</w:t>
      </w:r>
    </w:p>
    <w:p w:rsidR="00565A5B" w:rsidRDefault="00565A5B" w:rsidP="00E77D1F">
      <w:pPr>
        <w:tabs>
          <w:tab w:val="left" w:pos="420"/>
        </w:tabs>
        <w:ind w:left="360"/>
        <w:jc w:val="both"/>
      </w:pPr>
      <w:r>
        <w:t>Handling output is entirely up to you. You will be providing a “User Manual” in the form of a README.txt file so you are not constrained to an output method.</w:t>
      </w:r>
    </w:p>
    <w:p w:rsidR="00565A5B" w:rsidRDefault="00565A5B" w:rsidP="00E77D1F">
      <w:pPr>
        <w:tabs>
          <w:tab w:val="left" w:pos="420"/>
        </w:tabs>
        <w:ind w:left="360"/>
        <w:jc w:val="both"/>
      </w:pPr>
      <w:r>
        <w:t>Examples for ways to handle output could be:</w:t>
      </w:r>
    </w:p>
    <w:p w:rsidR="00565A5B" w:rsidRDefault="00565A5B" w:rsidP="00E77D1F">
      <w:pPr>
        <w:pStyle w:val="ListParagraph"/>
        <w:numPr>
          <w:ilvl w:val="0"/>
          <w:numId w:val="14"/>
        </w:numPr>
        <w:tabs>
          <w:tab w:val="left" w:pos="420"/>
        </w:tabs>
        <w:jc w:val="both"/>
      </w:pPr>
      <w:r>
        <w:t xml:space="preserve">User Driven, prompting the user to select </w:t>
      </w:r>
      <w:r w:rsidR="00FD1EF2">
        <w:t xml:space="preserve">the </w:t>
      </w:r>
      <w:r w:rsidR="00997E01">
        <w:t>sorting criteria</w:t>
      </w:r>
      <w:r>
        <w:t xml:space="preserve"> they want to </w:t>
      </w:r>
      <w:r w:rsidR="00997E01">
        <w:t>use and show the top 3 students</w:t>
      </w:r>
      <w:r w:rsidR="002B4F3B">
        <w:t xml:space="preserve"> according to the selected criteria</w:t>
      </w:r>
    </w:p>
    <w:p w:rsidR="00565A5B" w:rsidRPr="00DB6088" w:rsidRDefault="00565A5B" w:rsidP="00E77D1F">
      <w:pPr>
        <w:pStyle w:val="ListParagraph"/>
        <w:numPr>
          <w:ilvl w:val="0"/>
          <w:numId w:val="14"/>
        </w:numPr>
        <w:tabs>
          <w:tab w:val="left" w:pos="420"/>
        </w:tabs>
        <w:jc w:val="both"/>
      </w:pPr>
      <w:r>
        <w:t xml:space="preserve">Automatic, running your program either dumps to the screen or to a separate text file the results of analyzing the input file. </w:t>
      </w:r>
    </w:p>
    <w:sectPr w:rsidR="00565A5B" w:rsidRPr="00DB6088" w:rsidSect="00707A7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68C60FD"/>
    <w:multiLevelType w:val="hybridMultilevel"/>
    <w:tmpl w:val="A7EA3B88"/>
    <w:lvl w:ilvl="0" w:tplc="BED6CD0A">
      <w:numFmt w:val="bullet"/>
      <w:lvlText w:val=""/>
      <w:lvlJc w:val="left"/>
      <w:pPr>
        <w:ind w:left="720" w:hanging="360"/>
      </w:pPr>
      <w:rPr>
        <w:rFonts w:ascii="Wingdings" w:eastAsia="Droid Sans" w:hAnsi="Wingdings" w:cs="Lohit Hin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705FF"/>
    <w:multiLevelType w:val="hybridMultilevel"/>
    <w:tmpl w:val="2640EB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46296"/>
    <w:multiLevelType w:val="hybridMultilevel"/>
    <w:tmpl w:val="CF78D0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595000D"/>
    <w:multiLevelType w:val="hybridMultilevel"/>
    <w:tmpl w:val="482655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F45E0F"/>
    <w:multiLevelType w:val="hybridMultilevel"/>
    <w:tmpl w:val="713C91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CFF5B95"/>
    <w:multiLevelType w:val="hybridMultilevel"/>
    <w:tmpl w:val="332221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4196B18"/>
    <w:multiLevelType w:val="hybridMultilevel"/>
    <w:tmpl w:val="C19AA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14A89"/>
    <w:multiLevelType w:val="hybridMultilevel"/>
    <w:tmpl w:val="4BE4B9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6"/>
  </w:num>
  <w:num w:numId="11">
    <w:abstractNumId w:val="11"/>
  </w:num>
  <w:num w:numId="12">
    <w:abstractNumId w:val="13"/>
  </w:num>
  <w:num w:numId="13">
    <w:abstractNumId w:val="15"/>
  </w:num>
  <w:num w:numId="14">
    <w:abstractNumId w:val="10"/>
  </w:num>
  <w:num w:numId="15">
    <w:abstractNumId w:val="14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E0B60"/>
    <w:rsid w:val="000245F6"/>
    <w:rsid w:val="00076DED"/>
    <w:rsid w:val="00093052"/>
    <w:rsid w:val="0009489D"/>
    <w:rsid w:val="000C171F"/>
    <w:rsid w:val="000C7290"/>
    <w:rsid w:val="000D0FC9"/>
    <w:rsid w:val="000E57FB"/>
    <w:rsid w:val="000F21FD"/>
    <w:rsid w:val="001104F3"/>
    <w:rsid w:val="00140F21"/>
    <w:rsid w:val="001757A1"/>
    <w:rsid w:val="001A5350"/>
    <w:rsid w:val="001B1967"/>
    <w:rsid w:val="001C3570"/>
    <w:rsid w:val="001C3D5B"/>
    <w:rsid w:val="00206C6D"/>
    <w:rsid w:val="00270E6E"/>
    <w:rsid w:val="00287BB2"/>
    <w:rsid w:val="00294093"/>
    <w:rsid w:val="002B4B97"/>
    <w:rsid w:val="002B4F3B"/>
    <w:rsid w:val="002B6563"/>
    <w:rsid w:val="002D691E"/>
    <w:rsid w:val="002E1000"/>
    <w:rsid w:val="003011AD"/>
    <w:rsid w:val="003026B8"/>
    <w:rsid w:val="003110C0"/>
    <w:rsid w:val="003336E7"/>
    <w:rsid w:val="00342272"/>
    <w:rsid w:val="00343227"/>
    <w:rsid w:val="00344517"/>
    <w:rsid w:val="00361D5E"/>
    <w:rsid w:val="00372DA0"/>
    <w:rsid w:val="00387B96"/>
    <w:rsid w:val="003B4E1A"/>
    <w:rsid w:val="003C0D3E"/>
    <w:rsid w:val="003D65AE"/>
    <w:rsid w:val="004203D4"/>
    <w:rsid w:val="004303E4"/>
    <w:rsid w:val="00433DEE"/>
    <w:rsid w:val="0043574B"/>
    <w:rsid w:val="00444818"/>
    <w:rsid w:val="004914C7"/>
    <w:rsid w:val="004C0EC4"/>
    <w:rsid w:val="004C72C2"/>
    <w:rsid w:val="004D57A8"/>
    <w:rsid w:val="004D7F8A"/>
    <w:rsid w:val="004E47EE"/>
    <w:rsid w:val="00514AFA"/>
    <w:rsid w:val="00521D14"/>
    <w:rsid w:val="00526ABF"/>
    <w:rsid w:val="00530767"/>
    <w:rsid w:val="0053560C"/>
    <w:rsid w:val="0056111E"/>
    <w:rsid w:val="00565A5B"/>
    <w:rsid w:val="00587A61"/>
    <w:rsid w:val="00592364"/>
    <w:rsid w:val="005D0557"/>
    <w:rsid w:val="005D13D3"/>
    <w:rsid w:val="00620F53"/>
    <w:rsid w:val="00627973"/>
    <w:rsid w:val="0063038E"/>
    <w:rsid w:val="00651B51"/>
    <w:rsid w:val="006770DF"/>
    <w:rsid w:val="00681714"/>
    <w:rsid w:val="006A01F9"/>
    <w:rsid w:val="006A1C24"/>
    <w:rsid w:val="006A77C1"/>
    <w:rsid w:val="006B0FE5"/>
    <w:rsid w:val="006B5F1F"/>
    <w:rsid w:val="006C4246"/>
    <w:rsid w:val="006C4A92"/>
    <w:rsid w:val="006C576B"/>
    <w:rsid w:val="006E3A53"/>
    <w:rsid w:val="006E4AA8"/>
    <w:rsid w:val="006F1672"/>
    <w:rsid w:val="00700C81"/>
    <w:rsid w:val="00707A78"/>
    <w:rsid w:val="007118EF"/>
    <w:rsid w:val="00717015"/>
    <w:rsid w:val="00741E29"/>
    <w:rsid w:val="00753949"/>
    <w:rsid w:val="0077014B"/>
    <w:rsid w:val="00783A8F"/>
    <w:rsid w:val="007E0B60"/>
    <w:rsid w:val="008157F3"/>
    <w:rsid w:val="00824801"/>
    <w:rsid w:val="00847922"/>
    <w:rsid w:val="008854A4"/>
    <w:rsid w:val="008B4473"/>
    <w:rsid w:val="008E45AF"/>
    <w:rsid w:val="008F6737"/>
    <w:rsid w:val="00906296"/>
    <w:rsid w:val="009127AA"/>
    <w:rsid w:val="009136DB"/>
    <w:rsid w:val="00931BFF"/>
    <w:rsid w:val="0093433A"/>
    <w:rsid w:val="00935C73"/>
    <w:rsid w:val="00936222"/>
    <w:rsid w:val="00947BD5"/>
    <w:rsid w:val="009915BC"/>
    <w:rsid w:val="0099315F"/>
    <w:rsid w:val="00996229"/>
    <w:rsid w:val="00997E01"/>
    <w:rsid w:val="009E6D89"/>
    <w:rsid w:val="009E7FD5"/>
    <w:rsid w:val="009F1D1F"/>
    <w:rsid w:val="00A145AE"/>
    <w:rsid w:val="00A215C4"/>
    <w:rsid w:val="00A348C5"/>
    <w:rsid w:val="00A64F96"/>
    <w:rsid w:val="00A65D13"/>
    <w:rsid w:val="00AC2748"/>
    <w:rsid w:val="00AC424B"/>
    <w:rsid w:val="00AC62B0"/>
    <w:rsid w:val="00AD3F16"/>
    <w:rsid w:val="00AF46C6"/>
    <w:rsid w:val="00AF7D15"/>
    <w:rsid w:val="00B339F0"/>
    <w:rsid w:val="00B70C5C"/>
    <w:rsid w:val="00B86C77"/>
    <w:rsid w:val="00B964E3"/>
    <w:rsid w:val="00BA3F54"/>
    <w:rsid w:val="00BC5C1D"/>
    <w:rsid w:val="00BD0619"/>
    <w:rsid w:val="00BD2672"/>
    <w:rsid w:val="00C04DFF"/>
    <w:rsid w:val="00C25BD3"/>
    <w:rsid w:val="00C37DF6"/>
    <w:rsid w:val="00C56D52"/>
    <w:rsid w:val="00C572E6"/>
    <w:rsid w:val="00C8138F"/>
    <w:rsid w:val="00CC68D9"/>
    <w:rsid w:val="00CC757C"/>
    <w:rsid w:val="00CE679D"/>
    <w:rsid w:val="00D522E7"/>
    <w:rsid w:val="00D57788"/>
    <w:rsid w:val="00D65C7F"/>
    <w:rsid w:val="00D92057"/>
    <w:rsid w:val="00DA2981"/>
    <w:rsid w:val="00DB509A"/>
    <w:rsid w:val="00DB6088"/>
    <w:rsid w:val="00DC1D84"/>
    <w:rsid w:val="00DE33A7"/>
    <w:rsid w:val="00DE46AD"/>
    <w:rsid w:val="00DF29C3"/>
    <w:rsid w:val="00E00945"/>
    <w:rsid w:val="00E07949"/>
    <w:rsid w:val="00E202CC"/>
    <w:rsid w:val="00E21886"/>
    <w:rsid w:val="00E22BA1"/>
    <w:rsid w:val="00E3218A"/>
    <w:rsid w:val="00E77D1F"/>
    <w:rsid w:val="00E96169"/>
    <w:rsid w:val="00EA379D"/>
    <w:rsid w:val="00EB1153"/>
    <w:rsid w:val="00EF5336"/>
    <w:rsid w:val="00F108C7"/>
    <w:rsid w:val="00F278CD"/>
    <w:rsid w:val="00F47A29"/>
    <w:rsid w:val="00F5383A"/>
    <w:rsid w:val="00FA4B7C"/>
    <w:rsid w:val="00FB2719"/>
    <w:rsid w:val="00FB3731"/>
    <w:rsid w:val="00FB505E"/>
    <w:rsid w:val="00FD028B"/>
    <w:rsid w:val="00FD1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4ACD3AC9-EFBC-4552-883E-48465A56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A78"/>
    <w:pPr>
      <w:widowControl w:val="0"/>
      <w:suppressAutoHyphens/>
    </w:pPr>
    <w:rPr>
      <w:rFonts w:eastAsia="Droid Sans" w:cs="Lohit Hindi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7A78"/>
    <w:rPr>
      <w:rFonts w:ascii="Symbol" w:hAnsi="Symbol" w:cs="OpenSymbol"/>
    </w:rPr>
  </w:style>
  <w:style w:type="character" w:customStyle="1" w:styleId="WW8Num1z1">
    <w:name w:val="WW8Num1z1"/>
    <w:rsid w:val="00707A78"/>
    <w:rPr>
      <w:rFonts w:ascii="OpenSymbol" w:hAnsi="OpenSymbol" w:cs="OpenSymbol"/>
    </w:rPr>
  </w:style>
  <w:style w:type="character" w:customStyle="1" w:styleId="Absatz-Standardschriftart">
    <w:name w:val="Absatz-Standardschriftart"/>
    <w:rsid w:val="00707A78"/>
  </w:style>
  <w:style w:type="character" w:customStyle="1" w:styleId="Bullets">
    <w:name w:val="Bullets"/>
    <w:rsid w:val="00707A78"/>
    <w:rPr>
      <w:rFonts w:ascii="OpenSymbol" w:eastAsia="OpenSymbol" w:hAnsi="OpenSymbol" w:cs="OpenSymbol"/>
    </w:rPr>
  </w:style>
  <w:style w:type="character" w:styleId="Hyperlink">
    <w:name w:val="Hyperlink"/>
    <w:rsid w:val="00707A78"/>
    <w:rPr>
      <w:color w:val="000080"/>
      <w:u w:val="single"/>
    </w:rPr>
  </w:style>
  <w:style w:type="character" w:customStyle="1" w:styleId="NumberingSymbols">
    <w:name w:val="Numbering Symbols"/>
    <w:rsid w:val="00707A78"/>
  </w:style>
  <w:style w:type="character" w:customStyle="1" w:styleId="WW8Num5z0">
    <w:name w:val="WW8Num5z0"/>
    <w:rsid w:val="00707A78"/>
    <w:rPr>
      <w:rFonts w:ascii="Symbol" w:hAnsi="Symbol" w:cs="Symbol"/>
    </w:rPr>
  </w:style>
  <w:style w:type="character" w:customStyle="1" w:styleId="WW8Num5z1">
    <w:name w:val="WW8Num5z1"/>
    <w:rsid w:val="00707A78"/>
    <w:rPr>
      <w:rFonts w:ascii="Courier New" w:hAnsi="Courier New" w:cs="Courier New"/>
    </w:rPr>
  </w:style>
  <w:style w:type="character" w:customStyle="1" w:styleId="WW8Num5z2">
    <w:name w:val="WW8Num5z2"/>
    <w:rsid w:val="00707A78"/>
    <w:rPr>
      <w:rFonts w:ascii="Wingdings" w:hAnsi="Wingdings" w:cs="Wingdings"/>
    </w:rPr>
  </w:style>
  <w:style w:type="paragraph" w:customStyle="1" w:styleId="Heading">
    <w:name w:val="Heading"/>
    <w:basedOn w:val="Normal"/>
    <w:next w:val="BodyText"/>
    <w:rsid w:val="00707A78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707A78"/>
    <w:pPr>
      <w:spacing w:after="120"/>
    </w:pPr>
  </w:style>
  <w:style w:type="paragraph" w:styleId="List">
    <w:name w:val="List"/>
    <w:basedOn w:val="BodyText"/>
    <w:rsid w:val="00707A78"/>
  </w:style>
  <w:style w:type="paragraph" w:styleId="Caption">
    <w:name w:val="caption"/>
    <w:basedOn w:val="Normal"/>
    <w:qFormat/>
    <w:rsid w:val="00707A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707A78"/>
    <w:pPr>
      <w:suppressLineNumbers/>
    </w:pPr>
  </w:style>
  <w:style w:type="paragraph" w:styleId="ListParagraph">
    <w:name w:val="List Paragraph"/>
    <w:basedOn w:val="Normal"/>
    <w:uiPriority w:val="34"/>
    <w:qFormat/>
    <w:rsid w:val="00DB6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1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71717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4025</CharactersWithSpaces>
  <SharedDoc>false</SharedDoc>
  <HLinks>
    <vt:vector size="6" baseType="variant"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http://java.sun.com/docs/codeconv/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YANBYBKIPBBPBBP</dc:creator>
  <cp:lastModifiedBy>Gürkan Solmaz</cp:lastModifiedBy>
  <cp:revision>126</cp:revision>
  <cp:lastPrinted>2013-01-30T15:58:00Z</cp:lastPrinted>
  <dcterms:created xsi:type="dcterms:W3CDTF">2013-09-24T14:52:00Z</dcterms:created>
  <dcterms:modified xsi:type="dcterms:W3CDTF">2014-10-07T19:17:00Z</dcterms:modified>
</cp:coreProperties>
</file>